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733FCA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S.C. </w:t>
      </w:r>
      <w:r w:rsidR="0016069C" w:rsidRPr="0016069C">
        <w:rPr>
          <w:b/>
          <w:bCs/>
          <w:sz w:val="22"/>
          <w:szCs w:val="22"/>
        </w:rPr>
        <w:t>C</w:t>
      </w:r>
      <w:r w:rsidR="006A6E7F">
        <w:rPr>
          <w:b/>
          <w:bCs/>
          <w:sz w:val="22"/>
          <w:szCs w:val="22"/>
        </w:rPr>
        <w:t>O-118 CAGLIARI</w:t>
      </w:r>
      <w:r w:rsidR="0016069C">
        <w:rPr>
          <w:b/>
          <w:bCs/>
          <w:sz w:val="22"/>
          <w:szCs w:val="22"/>
        </w:rPr>
        <w:t>, AFFERENTE AL DI</w:t>
      </w:r>
      <w:r w:rsidR="006A6E7F">
        <w:rPr>
          <w:b/>
          <w:bCs/>
          <w:sz w:val="22"/>
          <w:szCs w:val="22"/>
        </w:rPr>
        <w:t>PARTIMENTO DELLE CENTRALI OPERATIVE E DELLA GOVERNANCE CLINICA DELL’AREUS</w:t>
      </w:r>
      <w:bookmarkStart w:id="0" w:name="_GoBack"/>
      <w:bookmarkEnd w:id="0"/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 xml:space="preserve">albo dell’ordine ………………………..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…………………………..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r>
              <w:rPr>
                <w:sz w:val="22"/>
                <w:szCs w:val="22"/>
              </w:rPr>
              <w:t xml:space="preserve"> ..………………………………………………………………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 ..……………………………………………………………………………………………………………………..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………..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lastRenderedPageBreak/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4</w:t>
      </w:r>
      <w:r w:rsidR="0033475F">
        <w:rPr>
          <w:bCs/>
          <w:sz w:val="22"/>
          <w:szCs w:val="22"/>
        </w:rPr>
        <w:t xml:space="preserve"> del</w:t>
      </w:r>
      <w:r w:rsidR="009D44F7">
        <w:rPr>
          <w:bCs/>
          <w:sz w:val="22"/>
          <w:szCs w:val="22"/>
        </w:rPr>
        <w:t>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lastRenderedPageBreak/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lastRenderedPageBreak/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lastRenderedPageBreak/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FCA" w:rsidRDefault="00733FCA" w:rsidP="00012291">
      <w:r>
        <w:separator/>
      </w:r>
    </w:p>
  </w:endnote>
  <w:endnote w:type="continuationSeparator" w:id="0">
    <w:p w:rsidR="00733FCA" w:rsidRDefault="00733FCA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A6E7F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FCA" w:rsidRDefault="00733FCA" w:rsidP="00012291">
      <w:r>
        <w:separator/>
      </w:r>
    </w:p>
  </w:footnote>
  <w:footnote w:type="continuationSeparator" w:id="0">
    <w:p w:rsidR="00733FCA" w:rsidRDefault="00733FCA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C428D"/>
    <w:rsid w:val="003D1EAF"/>
    <w:rsid w:val="003E317B"/>
    <w:rsid w:val="003E64EE"/>
    <w:rsid w:val="003F5EB2"/>
    <w:rsid w:val="004100AA"/>
    <w:rsid w:val="004164D7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0F8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A6E7F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3FCA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55D9"/>
    <w:rsid w:val="00857407"/>
    <w:rsid w:val="008625BD"/>
    <w:rsid w:val="00866B12"/>
    <w:rsid w:val="00874EC3"/>
    <w:rsid w:val="00887AA6"/>
    <w:rsid w:val="00890F95"/>
    <w:rsid w:val="00893AA9"/>
    <w:rsid w:val="008A0E37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003EC2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1EAFD-1E98-415C-B3F3-6346947F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5702</Words>
  <Characters>32503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Alice Calabro</cp:lastModifiedBy>
  <cp:revision>2</cp:revision>
  <cp:lastPrinted>2022-05-23T09:15:00Z</cp:lastPrinted>
  <dcterms:created xsi:type="dcterms:W3CDTF">2023-09-29T09:47:00Z</dcterms:created>
  <dcterms:modified xsi:type="dcterms:W3CDTF">2023-09-29T09:47:00Z</dcterms:modified>
</cp:coreProperties>
</file>